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AE8991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01</w:t>
      </w:r>
      <w:r w:rsidR="0065304C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073315F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5304C" w:rsidRPr="00F3654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https://zakazky.zcu.cz/contract_display_4561.html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C311B8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25873">
        <w:rPr>
          <w:rFonts w:ascii="Garamond" w:hAnsi="Garamond" w:cs="Arial"/>
          <w:sz w:val="22"/>
          <w:szCs w:val="22"/>
        </w:rPr>
        <w:t>1</w:t>
      </w:r>
      <w:r w:rsidR="0065304C">
        <w:rPr>
          <w:rFonts w:ascii="Garamond" w:hAnsi="Garamond" w:cs="Arial"/>
          <w:sz w:val="22"/>
          <w:szCs w:val="22"/>
        </w:rPr>
        <w:t>7</w:t>
      </w:r>
      <w:r w:rsidR="00525873">
        <w:rPr>
          <w:rFonts w:ascii="Garamond" w:hAnsi="Garamond" w:cs="Arial"/>
          <w:sz w:val="22"/>
          <w:szCs w:val="22"/>
        </w:rPr>
        <w:t>.05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09:00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779F13F0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 xml:space="preserve">že výrobky splňují požadavky zadavatele uvedené v čl. </w:t>
      </w:r>
      <w:proofErr w:type="gramStart"/>
      <w:r w:rsidRPr="005C1E8D">
        <w:rPr>
          <w:rFonts w:ascii="Garamond" w:hAnsi="Garamond"/>
          <w:b/>
          <w:sz w:val="22"/>
          <w:szCs w:val="22"/>
        </w:rPr>
        <w:t xml:space="preserve">13.2 </w:t>
      </w:r>
      <w:r w:rsidR="003A204E">
        <w:rPr>
          <w:rFonts w:ascii="Garamond" w:hAnsi="Garamond"/>
          <w:b/>
          <w:sz w:val="22"/>
          <w:szCs w:val="22"/>
        </w:rPr>
        <w:t xml:space="preserve"> a</w:t>
      </w:r>
      <w:proofErr w:type="gramEnd"/>
      <w:r w:rsidR="003A204E">
        <w:rPr>
          <w:rFonts w:ascii="Garamond" w:hAnsi="Garamond"/>
          <w:b/>
          <w:sz w:val="22"/>
          <w:szCs w:val="22"/>
        </w:rPr>
        <w:t xml:space="preserve"> 13.4 </w:t>
      </w:r>
      <w:r w:rsidRPr="005C1E8D">
        <w:rPr>
          <w:rFonts w:ascii="Garamond" w:hAnsi="Garamond"/>
          <w:b/>
          <w:sz w:val="22"/>
          <w:szCs w:val="22"/>
        </w:rPr>
        <w:t>této Výzvy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2CCB4" w14:textId="77777777" w:rsidR="0087625A" w:rsidRDefault="0087625A" w:rsidP="00795AAC">
      <w:r>
        <w:separator/>
      </w:r>
    </w:p>
  </w:endnote>
  <w:endnote w:type="continuationSeparator" w:id="0">
    <w:p w14:paraId="2A95EBF5" w14:textId="77777777" w:rsidR="0087625A" w:rsidRDefault="0087625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24D06" w14:textId="77777777" w:rsidR="0087625A" w:rsidRDefault="0087625A" w:rsidP="00795AAC">
      <w:r>
        <w:separator/>
      </w:r>
    </w:p>
  </w:footnote>
  <w:footnote w:type="continuationSeparator" w:id="0">
    <w:p w14:paraId="17AFCCE8" w14:textId="77777777" w:rsidR="0087625A" w:rsidRDefault="0087625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6DBB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6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uEN4pBpbPgeOIPZnKVAjMFYDMSXmKhdGyv2ITx9mSz8=</DigestValue>
    </Reference>
    <Reference Type="http://www.w3.org/2000/09/xmldsig#Object" URI="#idOfficeObject">
      <DigestMethod Algorithm="http://www.w3.org/2001/04/xmlenc#sha256"/>
      <DigestValue>ZltVeZqmlhCh2n6fgfJ5S+PXUky99viq1VuZbwJV9eQ=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gDwP7a3ltmOvi61Swfhl8HJZjAhu84v4eosvzS85WNw=</DigestValue>
    </Reference>
  </SignedInfo>
  <SignatureValue>Cs7IkkVealKhuVvZOHihYr0ZKuakswzgOCkNaL1Znf/joAtUTPXinlCWlJPCGS2oaZ1LBe6ey7bw
7nqYOhds4pphcPAESQTqDhd5UtE0qjLrGlY2LhW90gZidn9uCSUIdDqeSigD8bcekQwzWo19kMN5
qqPVJInlbIvvorxyXdVa5OP8OulYv8V96LYKEbu008Oj15FbcMbrBzAIZ+gnvooFzgGDC9l6XHof
cVzjR1hH4IxY1bs5G+/yy4IHoyP2QPCGiVX90ZaH9pKkpy4BQ1Cl70laikSqoeye/kKBFYZDA8eh
JWAv+A9BaqxdRNTbcCOZygPErdrpNu0Bj+jcCQ==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m+IdBeWCwj7LcQlNfxeBYpcPnyqI/viizC0sXlvRFQQ=</DigestValue>
      </Reference>
      <Reference URI="/word/document.xml?ContentType=application/vnd.openxmlformats-officedocument.wordprocessingml.document.main+xml">
        <DigestMethod Algorithm="http://www.w3.org/2001/04/xmlenc#sha256"/>
        <DigestValue>fapIp8TSOw5apgV8vGOzIIZ4IDoePTkwApYhxOmVzqQ=</DigestValue>
      </Reference>
      <Reference URI="/word/endnotes.xml?ContentType=application/vnd.openxmlformats-officedocument.wordprocessingml.endnotes+xml">
        <DigestMethod Algorithm="http://www.w3.org/2001/04/xmlenc#sha256"/>
        <DigestValue>CL1Jcymt9Lm4SCA8BMQ3blZYsYuMQMg/5FuG2IbvxGQ=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f9E+SckM+YCF7mgCgXridyoNW11/63XoxlLavaK23VA=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YE/i3ljmU8IBMW/Nt8pLwt0PVRilMFptxjEemalt5ko=</DigestValue>
      </Reference>
      <Reference URI="/word/styles.xml?ContentType=application/vnd.openxmlformats-officedocument.wordprocessingml.styles+xml">
        <DigestMethod Algorithm="http://www.w3.org/2001/04/xmlenc#sha256"/>
        <DigestValue>xQ3YEuR3V4WuvSpej6j5js+1dRdH+UQC4z4geGhwb3Q=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2021-05-04T08:10:38Z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16.0.10373/14</OfficeVersion>
          <ApplicationVersion>16.0.10373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2021-05-04T08:10:38Z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48B55-C1A8-48D8-AC41-B2C10D93A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2018-08-08T13:48:00Z</cp:lastPrinted>
  <dcterms:created xsi:type="dcterms:W3CDTF">2021-04-16T12:08:00Z</dcterms:created>
  <dcterms:modified xsi:type="dcterms:W3CDTF">2021-05-04T07:40:00Z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